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F03D079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9C54E9">
        <w:rPr>
          <w:rFonts w:ascii="Garamond" w:hAnsi="Garamond"/>
          <w:sz w:val="24"/>
          <w:szCs w:val="24"/>
        </w:rPr>
        <w:t>60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68C85E4E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C54E9" w:rsidRPr="00595D6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https://zakazky.zcu.cz/contract_display_5055.html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717E42F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E12432">
        <w:rPr>
          <w:rFonts w:ascii="Garamond" w:hAnsi="Garamond" w:cs="Arial"/>
          <w:sz w:val="22"/>
          <w:szCs w:val="22"/>
        </w:rPr>
        <w:t>2</w:t>
      </w:r>
      <w:r w:rsidR="0044369F">
        <w:rPr>
          <w:rFonts w:ascii="Garamond" w:hAnsi="Garamond" w:cs="Arial"/>
          <w:sz w:val="22"/>
          <w:szCs w:val="22"/>
        </w:rPr>
        <w:t>0</w:t>
      </w:r>
      <w:r w:rsidR="009D4DDF">
        <w:rPr>
          <w:rFonts w:ascii="Garamond" w:hAnsi="Garamond" w:cs="Arial"/>
          <w:sz w:val="22"/>
          <w:szCs w:val="22"/>
        </w:rPr>
        <w:t>.1</w:t>
      </w:r>
      <w:r w:rsidR="00C3468C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C54E9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05EC6" w14:textId="77777777" w:rsidR="00DD7FF4" w:rsidRDefault="00DD7FF4" w:rsidP="00795AAC">
      <w:r>
        <w:separator/>
      </w:r>
    </w:p>
  </w:endnote>
  <w:endnote w:type="continuationSeparator" w:id="0">
    <w:p w14:paraId="3C441F2A" w14:textId="77777777" w:rsidR="00DD7FF4" w:rsidRDefault="00DD7FF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EE618" w14:textId="77777777" w:rsidR="00DD7FF4" w:rsidRDefault="00DD7FF4" w:rsidP="00795AAC">
      <w:r>
        <w:separator/>
      </w:r>
    </w:p>
  </w:footnote>
  <w:footnote w:type="continuationSeparator" w:id="0">
    <w:p w14:paraId="6D03C36D" w14:textId="77777777" w:rsidR="00DD7FF4" w:rsidRDefault="00DD7FF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5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kz7Us/+8U5mQBJ+PlljZmxZjVMBeEeiNHvaWr0PLz+4=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SKu7hQw/jiqLeQDiqclMisN+l7ybG9nXjaGdrWyDE2c=</DigestValue>
    </Reference>
  </SignedInfo>
  <SignatureValue>xs6YSssvPTwvnQjtY7pQVv4fdSPz3uk5dlK4GbbTI4SOKzRNTnnupIeP1isf3FGZqG3EWu7N4ZBG
0e+O1WE6dnmfz/IPZR5o5QJknMt8RdXbQtXf7OGytKPYCTBHtV84wbcr3OrgWROe2NiIBEaDREef
1BU5xxIZJkcdcGoRtCpuztM6YX+e6QQGDLtYdw3/XtTtJMz41o81vvIOYOS2M2z4jmbuOqAiK27q
Nsg/I4UK/Roon8ErX7H71C3uOw+FCI9bcwcNz2BGgFqbA2ez4AX2uw7M+qpdmmUtyN/0NpqalnRD
swONsj5yCkk3vUIZ5VBZbRk+qhlrCRrM7G49WQ==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mhsZQn7dNDI6JR09gM1VHToZfT61kNeTISjvZsWgysA=</DigestValue>
      </Reference>
      <Reference URI="/word/document.xml?ContentType=application/vnd.openxmlformats-officedocument.wordprocessingml.document.main+xml">
        <DigestMethod Algorithm="http://www.w3.org/2001/04/xmlenc#sha256"/>
        <DigestValue>P9e7ArqhAhSK47cMSPfaWpWl9z3DBIPGaQHqeWPdqx4=</DigestValue>
      </Reference>
      <Reference URI="/word/endnotes.xml?ContentType=application/vnd.openxmlformats-officedocument.wordprocessingml.endnotes+xml">
        <DigestMethod Algorithm="http://www.w3.org/2001/04/xmlenc#sha256"/>
        <DigestValue>95mS0YeoKI6Pf6G0oonN7KfWmMwp83VrVA2kcvC5S2c=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8ebZdv3Lfp0ISh9cG2qK1zZ66e2v7TC7lXiBKG7Eqqc=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jxSfxWq0fQYZ5Ph6kd6ii9+R7mfE0l/iAc1wCMD8waI=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2021-12-08T12:07:15Z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2021-12-08T12:07:15Z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72C61-5665-49CD-9716-E81A877D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13</cp:revision>
  <cp:lastPrinted>2018-08-08T13:48:00Z</cp:lastPrinted>
  <dcterms:created xsi:type="dcterms:W3CDTF">2021-09-20T07:59:00Z</dcterms:created>
  <dcterms:modified xsi:type="dcterms:W3CDTF">2021-12-08T12:07:00Z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